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4E0E4C1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A6F97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BA6F97" w:rsidRPr="00355B06">
        <w:rPr>
          <w:rFonts w:asciiTheme="minorHAnsi" w:hAnsiTheme="minorHAnsi" w:cstheme="minorHAnsi"/>
          <w:sz w:val="22"/>
          <w:szCs w:val="22"/>
        </w:rPr>
        <w:t>Jarosław</w:t>
      </w:r>
      <w:r w:rsidR="00BA6F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A6F97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BA6F97">
        <w:rPr>
          <w:rFonts w:asciiTheme="minorHAnsi" w:hAnsiTheme="minorHAnsi" w:cstheme="minorHAnsi"/>
          <w:sz w:val="22"/>
          <w:szCs w:val="22"/>
        </w:rPr>
        <w:t xml:space="preserve"> </w:t>
      </w:r>
      <w:r w:rsidR="00BA6F97" w:rsidRPr="00355B06">
        <w:rPr>
          <w:rFonts w:asciiTheme="minorHAnsi" w:hAnsiTheme="minorHAnsi" w:cstheme="minorHAnsi"/>
          <w:sz w:val="22"/>
          <w:szCs w:val="22"/>
        </w:rPr>
        <w:t>Profit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BA6F97">
        <w:rPr>
          <w:rFonts w:asciiTheme="minorHAnsi" w:hAnsiTheme="minorHAnsi" w:cstheme="minorHAnsi"/>
          <w:sz w:val="22"/>
          <w:szCs w:val="22"/>
        </w:rPr>
        <w:t>ego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31D141DD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BA6F97">
        <w:rPr>
          <w:rFonts w:ascii="Calibri" w:hAnsi="Calibri" w:cs="Calibri"/>
          <w:sz w:val="22"/>
          <w:szCs w:val="22"/>
        </w:rPr>
        <w:t>: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B8DDC" w14:textId="77777777" w:rsidR="00114F04" w:rsidRDefault="00114F04">
      <w:r>
        <w:separator/>
      </w:r>
    </w:p>
  </w:endnote>
  <w:endnote w:type="continuationSeparator" w:id="0">
    <w:p w14:paraId="4A059DEA" w14:textId="77777777" w:rsidR="00114F04" w:rsidRDefault="0011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2BBA6" w14:textId="77777777" w:rsidR="00114F04" w:rsidRDefault="00114F04">
      <w:r>
        <w:separator/>
      </w:r>
    </w:p>
  </w:footnote>
  <w:footnote w:type="continuationSeparator" w:id="0">
    <w:p w14:paraId="38895744" w14:textId="77777777" w:rsidR="00114F04" w:rsidRDefault="00114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14F04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A6F97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086D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574DD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19F5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822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2025-09-17T09:37:00Z</dcterms:created>
  <dcterms:modified xsi:type="dcterms:W3CDTF">2025-09-17T09:37:00Z</dcterms:modified>
</cp:coreProperties>
</file>